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2EE" w:rsidRPr="00470157" w:rsidRDefault="00AB52EE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čestné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bookmarkStart w:id="0" w:name="_GoBack"/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AC1D86">
        <w:rPr>
          <w:rFonts w:ascii="Verdana" w:hAnsi="Verdana"/>
          <w:bCs/>
          <w:sz w:val="20"/>
          <w:szCs w:val="20"/>
        </w:rPr>
        <w:t>služby</w:t>
      </w:r>
      <w:r w:rsidRPr="004E5F09">
        <w:rPr>
          <w:rFonts w:ascii="Verdana" w:hAnsi="Verdana"/>
          <w:bCs/>
          <w:sz w:val="20"/>
          <w:szCs w:val="20"/>
        </w:rPr>
        <w:t xml:space="preserve">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AC1D86">
        <w:rPr>
          <w:rFonts w:ascii="Verdana" w:hAnsi="Verdana"/>
          <w:bCs/>
          <w:sz w:val="20"/>
          <w:szCs w:val="20"/>
        </w:rPr>
        <w:t>a</w:t>
      </w:r>
      <w:r w:rsidR="00D72BFA">
        <w:rPr>
          <w:rFonts w:ascii="Verdana" w:hAnsi="Verdana"/>
          <w:bCs/>
          <w:sz w:val="20"/>
          <w:szCs w:val="20"/>
        </w:rPr>
        <w:t>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</w:t>
      </w:r>
      <w:bookmarkEnd w:id="0"/>
      <w:r w:rsidRPr="004E5F09">
        <w:rPr>
          <w:rFonts w:ascii="Verdana" w:hAnsi="Verdana"/>
          <w:bCs/>
          <w:sz w:val="20"/>
          <w:szCs w:val="20"/>
        </w:rPr>
        <w:t xml:space="preserve">Sb., o veřejných zakázkách (dále jen „zákon“), a v souladu s ustanovením </w:t>
      </w:r>
    </w:p>
    <w:p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:rsidTr="00AC1D86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AC1D86" w:rsidRDefault="00AB52EE" w:rsidP="00AC1D86">
            <w:pPr>
              <w:pStyle w:val="Zkladntext"/>
              <w:spacing w:after="0"/>
              <w:jc w:val="center"/>
              <w:rPr>
                <w:rFonts w:ascii="Verdana" w:hAnsi="Verdana"/>
                <w:bCs/>
                <w:sz w:val="20"/>
                <w:szCs w:val="20"/>
                <w:lang w:eastAsia="cs-CZ"/>
              </w:rPr>
            </w:pPr>
            <w:r w:rsidRPr="00AC1D86">
              <w:rPr>
                <w:rFonts w:ascii="Verdana" w:hAnsi="Verdana"/>
                <w:bCs/>
                <w:sz w:val="20"/>
                <w:szCs w:val="20"/>
                <w:lang w:eastAsia="cs-CZ"/>
              </w:rPr>
              <w:t>„</w:t>
            </w:r>
            <w:r w:rsidR="001E703F" w:rsidRPr="001E703F">
              <w:rPr>
                <w:rFonts w:ascii="Verdana" w:hAnsi="Verdana"/>
                <w:bCs/>
                <w:sz w:val="20"/>
                <w:szCs w:val="20"/>
                <w:lang w:eastAsia="cs-CZ"/>
              </w:rPr>
              <w:t>Obměna serverové infrastruktury Města Kostelec nad Orlicí</w:t>
            </w:r>
            <w:r w:rsidR="00AC1D86" w:rsidRPr="00AC1D86">
              <w:rPr>
                <w:rFonts w:ascii="Verdana" w:hAnsi="Verdana" w:cs="Arial"/>
                <w:bCs/>
                <w:sz w:val="20"/>
                <w:szCs w:val="20"/>
                <w:lang w:bidi="cs-CZ"/>
              </w:rPr>
              <w:t xml:space="preserve"> </w:t>
            </w:r>
            <w:r w:rsidRPr="00AC1D86">
              <w:rPr>
                <w:rFonts w:ascii="Verdana" w:hAnsi="Verdana"/>
                <w:bCs/>
                <w:sz w:val="20"/>
                <w:szCs w:val="20"/>
                <w:lang w:eastAsia="cs-CZ"/>
              </w:rPr>
              <w:t>“</w:t>
            </w:r>
          </w:p>
        </w:tc>
      </w:tr>
      <w:tr w:rsidR="00AB52EE" w:rsidRPr="006D5F64" w:rsidTr="00AC1D86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4706E5" w:rsidRPr="005F5FE9" w:rsidRDefault="004706E5" w:rsidP="004706E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AB52EE" w:rsidRPr="006D5F64" w:rsidTr="00AC1D86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AB52EE" w:rsidRPr="00276C70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2505B7" w:rsidRPr="002505B7" w:rsidRDefault="002505B7" w:rsidP="00FC6FC8">
      <w:pPr>
        <w:autoSpaceDE w:val="0"/>
        <w:autoSpaceDN w:val="0"/>
        <w:adjustRightInd w:val="0"/>
        <w:rPr>
          <w:rFonts w:ascii="Verdana" w:hAnsi="Verdana"/>
          <w:b/>
          <w:bCs/>
          <w:i/>
          <w:sz w:val="20"/>
          <w:szCs w:val="20"/>
        </w:rPr>
      </w:pPr>
      <w:r w:rsidRPr="002505B7">
        <w:rPr>
          <w:rFonts w:ascii="Verdana" w:hAnsi="Verdana"/>
          <w:sz w:val="20"/>
          <w:szCs w:val="20"/>
        </w:rPr>
        <w:t xml:space="preserve">Výše jmenovaný dodavatel tímto čestně prohlašuje, že </w:t>
      </w:r>
      <w:r w:rsidRPr="001E703F">
        <w:rPr>
          <w:rFonts w:ascii="Verdana" w:hAnsi="Verdana"/>
          <w:sz w:val="20"/>
          <w:szCs w:val="20"/>
        </w:rPr>
        <w:t>se seznámil s obsahem</w:t>
      </w:r>
      <w:r w:rsidRPr="002505B7">
        <w:rPr>
          <w:rFonts w:ascii="Verdana" w:hAnsi="Verdana"/>
          <w:b/>
          <w:sz w:val="20"/>
          <w:szCs w:val="20"/>
        </w:rPr>
        <w:t xml:space="preserve"> </w:t>
      </w:r>
      <w:r w:rsidRPr="001E703F">
        <w:rPr>
          <w:rFonts w:ascii="Verdana" w:hAnsi="Verdana"/>
          <w:sz w:val="20"/>
          <w:szCs w:val="20"/>
        </w:rPr>
        <w:t>zadávací dokumentace k veřejné zakázce</w:t>
      </w:r>
      <w:r w:rsidRPr="002505B7">
        <w:rPr>
          <w:rFonts w:ascii="Verdana" w:hAnsi="Verdana"/>
          <w:sz w:val="20"/>
          <w:szCs w:val="20"/>
        </w:rPr>
        <w:t xml:space="preserve"> </w:t>
      </w:r>
      <w:r w:rsidRPr="001E703F">
        <w:rPr>
          <w:rFonts w:ascii="Verdana" w:hAnsi="Verdana"/>
          <w:b/>
          <w:bCs/>
          <w:sz w:val="20"/>
          <w:szCs w:val="20"/>
          <w:lang w:eastAsia="cs-CZ"/>
        </w:rPr>
        <w:t>„</w:t>
      </w:r>
      <w:r w:rsidR="001E703F" w:rsidRPr="001E703F">
        <w:rPr>
          <w:rFonts w:ascii="Verdana" w:hAnsi="Verdana"/>
          <w:b/>
          <w:bCs/>
          <w:sz w:val="20"/>
          <w:szCs w:val="20"/>
          <w:lang w:eastAsia="cs-CZ"/>
        </w:rPr>
        <w:t>Obměna serverové infrastruktury Města Kostelec nad</w:t>
      </w:r>
      <w:r w:rsidR="001E703F" w:rsidRPr="001E703F">
        <w:rPr>
          <w:rFonts w:ascii="Verdana" w:hAnsi="Verdana"/>
          <w:bCs/>
          <w:sz w:val="20"/>
          <w:szCs w:val="20"/>
          <w:lang w:eastAsia="cs-CZ"/>
        </w:rPr>
        <w:t xml:space="preserve"> </w:t>
      </w:r>
      <w:r w:rsidR="001E703F" w:rsidRPr="001E703F">
        <w:rPr>
          <w:rFonts w:ascii="Verdana" w:hAnsi="Verdana"/>
          <w:b/>
          <w:bCs/>
          <w:sz w:val="20"/>
          <w:szCs w:val="20"/>
          <w:lang w:eastAsia="cs-CZ"/>
        </w:rPr>
        <w:t>Orlicí</w:t>
      </w:r>
      <w:r w:rsidR="001E703F">
        <w:rPr>
          <w:rFonts w:ascii="Verdana" w:hAnsi="Verdana"/>
          <w:b/>
          <w:bCs/>
          <w:sz w:val="20"/>
          <w:szCs w:val="20"/>
          <w:lang w:eastAsia="cs-CZ"/>
        </w:rPr>
        <w:t>“,</w:t>
      </w:r>
      <w:r w:rsidRPr="002505B7">
        <w:rPr>
          <w:rFonts w:ascii="Verdana" w:hAnsi="Verdana"/>
          <w:sz w:val="20"/>
          <w:szCs w:val="20"/>
        </w:rPr>
        <w:t xml:space="preserve"> jejímž zadavatelem je </w:t>
      </w:r>
      <w:r>
        <w:rPr>
          <w:rFonts w:ascii="Verdana" w:hAnsi="Verdana"/>
          <w:sz w:val="20"/>
          <w:szCs w:val="20"/>
        </w:rPr>
        <w:t xml:space="preserve">Město Kostelec nad </w:t>
      </w:r>
      <w:r w:rsidR="009F4236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rlicí, Palackého nám. 38, 517 41 Kostelec nad Orlicí IČO: 00274968</w:t>
      </w:r>
    </w:p>
    <w:p w:rsidR="002505B7" w:rsidRPr="002505B7" w:rsidRDefault="002505B7" w:rsidP="003F1023">
      <w:pPr>
        <w:tabs>
          <w:tab w:val="left" w:pos="4536"/>
        </w:tabs>
        <w:spacing w:before="240" w:after="0"/>
        <w:rPr>
          <w:rFonts w:ascii="Verdana" w:hAnsi="Verdana"/>
          <w:sz w:val="20"/>
          <w:szCs w:val="20"/>
        </w:rPr>
      </w:pPr>
      <w:r w:rsidRPr="002505B7">
        <w:rPr>
          <w:rFonts w:ascii="Verdana" w:hAnsi="Verdana"/>
          <w:b/>
          <w:sz w:val="20"/>
          <w:szCs w:val="20"/>
        </w:rPr>
        <w:t>a že splňuje</w:t>
      </w:r>
      <w:r w:rsidR="003F1023">
        <w:rPr>
          <w:rFonts w:ascii="Verdana" w:hAnsi="Verdana"/>
          <w:b/>
          <w:sz w:val="20"/>
          <w:szCs w:val="20"/>
        </w:rPr>
        <w:t xml:space="preserve"> </w:t>
      </w:r>
      <w:r w:rsidRPr="002505B7">
        <w:rPr>
          <w:rFonts w:ascii="Verdana" w:hAnsi="Verdana"/>
          <w:b/>
          <w:sz w:val="20"/>
          <w:szCs w:val="20"/>
        </w:rPr>
        <w:t>základní způsobilost, požadovanou zadavatelem této veřejné zakázky, neboť není dodavatelem, který</w:t>
      </w:r>
      <w:r w:rsidRPr="002505B7">
        <w:rPr>
          <w:rFonts w:ascii="Verdana" w:hAnsi="Verdana" w:cs="Calibri"/>
          <w:b/>
          <w:sz w:val="20"/>
          <w:szCs w:val="20"/>
        </w:rPr>
        <w:t xml:space="preserve">: 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a) </w:t>
      </w:r>
      <w:r>
        <w:rPr>
          <w:rFonts w:cs="Calibri"/>
          <w:sz w:val="20"/>
          <w:szCs w:val="20"/>
        </w:rPr>
        <w:t xml:space="preserve">byl </w:t>
      </w:r>
      <w:r w:rsidRPr="002505B7">
        <w:rPr>
          <w:rFonts w:cs="Calibri"/>
          <w:sz w:val="20"/>
          <w:szCs w:val="20"/>
        </w:rPr>
        <w:t>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b) </w:t>
      </w:r>
      <w:r>
        <w:rPr>
          <w:rFonts w:cs="Calibri"/>
          <w:sz w:val="20"/>
          <w:szCs w:val="20"/>
        </w:rPr>
        <w:t xml:space="preserve">má </w:t>
      </w:r>
      <w:r w:rsidRPr="002505B7">
        <w:rPr>
          <w:rFonts w:cs="Calibri"/>
          <w:sz w:val="20"/>
          <w:szCs w:val="20"/>
        </w:rPr>
        <w:t>v České republice nebo v zemi svého sídla v evidenci daní zachycen splatný daňový nedoplatek,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c)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 d) </w:t>
      </w:r>
      <w:r>
        <w:rPr>
          <w:rFonts w:cs="Calibri"/>
          <w:sz w:val="20"/>
          <w:szCs w:val="20"/>
        </w:rPr>
        <w:t>má</w:t>
      </w:r>
      <w:r w:rsidRPr="002505B7">
        <w:rPr>
          <w:rFonts w:cs="Calibri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  <w:r w:rsidRPr="002505B7">
        <w:rPr>
          <w:rFonts w:cs="Calibri"/>
          <w:sz w:val="20"/>
          <w:szCs w:val="20"/>
        </w:rPr>
        <w:t xml:space="preserve">e) </w:t>
      </w:r>
      <w:r>
        <w:rPr>
          <w:rFonts w:cs="Calibri"/>
          <w:sz w:val="20"/>
          <w:szCs w:val="20"/>
        </w:rPr>
        <w:t>je</w:t>
      </w:r>
      <w:r w:rsidRPr="002505B7">
        <w:rPr>
          <w:rFonts w:cs="Calibri"/>
          <w:sz w:val="20"/>
          <w:szCs w:val="20"/>
        </w:rPr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:rsidR="002505B7" w:rsidRPr="002505B7" w:rsidRDefault="002505B7" w:rsidP="002505B7">
      <w:pPr>
        <w:pStyle w:val="Default"/>
        <w:rPr>
          <w:rFonts w:cs="Calibri"/>
          <w:sz w:val="20"/>
          <w:szCs w:val="20"/>
        </w:rPr>
      </w:pPr>
    </w:p>
    <w:p w:rsidR="00AB52EE" w:rsidRPr="002505B7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2505B7">
        <w:rPr>
          <w:rFonts w:ascii="Verdana" w:hAnsi="Verdana"/>
          <w:bCs/>
          <w:sz w:val="20"/>
          <w:szCs w:val="20"/>
        </w:rPr>
        <w:t>…….</w:t>
      </w:r>
      <w:proofErr w:type="gramEnd"/>
      <w:r w:rsidRPr="002505B7">
        <w:rPr>
          <w:rFonts w:ascii="Verdana" w:hAnsi="Verdana"/>
          <w:bCs/>
          <w:sz w:val="20"/>
          <w:szCs w:val="20"/>
        </w:rPr>
        <w:t>.……</w:t>
      </w: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</w:r>
      <w:r w:rsidRPr="002505B7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AB52EE" w:rsidRPr="002505B7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 xml:space="preserve">        </w:t>
      </w:r>
      <w:r w:rsidRPr="002505B7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2505B7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505B7">
        <w:rPr>
          <w:rFonts w:ascii="Verdana" w:hAnsi="Verdana"/>
          <w:bCs/>
          <w:sz w:val="20"/>
          <w:szCs w:val="20"/>
        </w:rPr>
        <w:t>Pozn. Dodavatel může použít jinou formu čestného prohlášení, z jehož obsahu bude zřejmé, že dodavatel kvalifikační předpoklady požadované zadavatelem splňuje.</w:t>
      </w:r>
    </w:p>
    <w:p w:rsidR="00703135" w:rsidRPr="002505B7" w:rsidRDefault="00703135" w:rsidP="00AB52EE">
      <w:pPr>
        <w:spacing w:after="0"/>
        <w:rPr>
          <w:rFonts w:ascii="Verdana" w:hAnsi="Verdana"/>
          <w:sz w:val="20"/>
          <w:szCs w:val="20"/>
        </w:rPr>
      </w:pPr>
    </w:p>
    <w:sectPr w:rsidR="00703135" w:rsidRPr="002505B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endnote>
  <w:end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78540"/>
      <w:docPartObj>
        <w:docPartGallery w:val="Page Numbers (Bottom of Page)"/>
        <w:docPartUnique/>
      </w:docPartObj>
    </w:sdtPr>
    <w:sdtEndPr/>
    <w:sdtContent>
      <w:p w:rsidR="00AC1D86" w:rsidRDefault="00F6044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10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1D86" w:rsidRPr="00D72BFA" w:rsidRDefault="00AC1D86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D86" w:rsidRDefault="00AC1D86" w:rsidP="00FB3D69">
      <w:pPr>
        <w:spacing w:after="0" w:line="240" w:lineRule="auto"/>
      </w:pPr>
      <w:r>
        <w:separator/>
      </w:r>
    </w:p>
    <w:p w:rsidR="00AC1D86" w:rsidRDefault="00AC1D86"/>
  </w:footnote>
  <w:footnote w:type="continuationSeparator" w:id="0">
    <w:p w:rsidR="00AC1D86" w:rsidRDefault="00AC1D86" w:rsidP="00FB3D69">
      <w:pPr>
        <w:spacing w:after="0" w:line="240" w:lineRule="auto"/>
      </w:pPr>
      <w:r>
        <w:continuationSeparator/>
      </w:r>
    </w:p>
    <w:p w:rsidR="00AC1D86" w:rsidRDefault="00AC1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D86" w:rsidRDefault="00AC1D86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CB5BF8">
      <w:rPr>
        <w:sz w:val="20"/>
        <w:szCs w:val="20"/>
      </w:rPr>
      <w:t>6</w:t>
    </w:r>
    <w:r>
      <w:rPr>
        <w:sz w:val="72"/>
        <w:szCs w:val="64"/>
      </w:rPr>
      <w:tab/>
    </w:r>
  </w:p>
  <w:p w:rsidR="00AC1D86" w:rsidRPr="00EE2E87" w:rsidRDefault="00AC1D86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1"/>
  </w:num>
  <w:num w:numId="19">
    <w:abstractNumId w:val="16"/>
  </w:num>
  <w:num w:numId="20">
    <w:abstractNumId w:val="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E703F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05B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062C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1023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706E5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4236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1D86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42A2"/>
    <w:rsid w:val="00BE5B32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5BF8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004C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6033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05AFD"/>
    <w:rsid w:val="00E12E97"/>
    <w:rsid w:val="00E1792A"/>
    <w:rsid w:val="00E2119F"/>
    <w:rsid w:val="00E326AA"/>
    <w:rsid w:val="00E33302"/>
    <w:rsid w:val="00E4330B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0442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C6FC8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EDA5156"/>
  <w15:docId w15:val="{DA6D948F-E85E-4A19-B287-D6900F1ED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46727-3213-4F79-93BF-B47A5CD0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2019-03-28T10:13:00Z</dcterms:created>
  <dcterms:modified xsi:type="dcterms:W3CDTF">2019-03-28T10:17:00Z</dcterms:modified>
</cp:coreProperties>
</file>